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61A60562" w:rsidR="00746E60" w:rsidRPr="005711D8" w:rsidRDefault="00746E60" w:rsidP="003A60E7">
      <w:pPr>
        <w:pStyle w:val="Ttulo"/>
        <w:jc w:val="right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 xml:space="preserve">PREGÃO ELETRÔNICO </w:t>
      </w:r>
      <w:r w:rsidRPr="001B068A">
        <w:rPr>
          <w:rFonts w:ascii="Calibri" w:hAnsi="Calibri" w:cs="Calibri"/>
          <w:bCs/>
          <w:sz w:val="24"/>
        </w:rPr>
        <w:t xml:space="preserve">nº </w:t>
      </w:r>
      <w:r w:rsidR="003C79E0">
        <w:rPr>
          <w:rFonts w:ascii="Calibri" w:hAnsi="Calibri" w:cs="Calibri"/>
          <w:bCs/>
          <w:sz w:val="24"/>
        </w:rPr>
        <w:t>17</w:t>
      </w:r>
      <w:r w:rsidR="002B5B60">
        <w:rPr>
          <w:rFonts w:ascii="Calibri" w:hAnsi="Calibri" w:cs="Calibri"/>
          <w:bCs/>
          <w:sz w:val="24"/>
        </w:rPr>
        <w:t>35</w:t>
      </w:r>
      <w:r w:rsidRPr="001B068A">
        <w:rPr>
          <w:rFonts w:ascii="Calibri" w:hAnsi="Calibri" w:cs="Calibri"/>
          <w:bCs/>
          <w:sz w:val="24"/>
        </w:rPr>
        <w:t>/2023</w:t>
      </w:r>
    </w:p>
    <w:p w14:paraId="476DAA2D" w14:textId="52A0FB93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075B5B77" w:rsidR="00746E60" w:rsidRPr="005711D8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proofErr w:type="spellStart"/>
      <w:r>
        <w:rPr>
          <w:rFonts w:ascii="Calibri" w:hAnsi="Calibri" w:cs="Arial"/>
          <w:sz w:val="22"/>
          <w:szCs w:val="22"/>
        </w:rPr>
        <w:t>Dilmar</w:t>
      </w:r>
      <w:proofErr w:type="spellEnd"/>
      <w:r>
        <w:rPr>
          <w:rFonts w:ascii="Calibri" w:hAnsi="Calibri" w:cs="Arial"/>
          <w:sz w:val="22"/>
          <w:szCs w:val="22"/>
        </w:rPr>
        <w:t xml:space="preserve"> </w:t>
      </w:r>
      <w:proofErr w:type="spellStart"/>
      <w:r>
        <w:rPr>
          <w:rFonts w:ascii="Calibri" w:hAnsi="Calibri" w:cs="Arial"/>
          <w:sz w:val="22"/>
          <w:szCs w:val="22"/>
        </w:rPr>
        <w:t>Baretta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r w:rsidRPr="005711D8">
        <w:rPr>
          <w:rFonts w:ascii="Calibri" w:hAnsi="Calibri" w:cs="Calibri"/>
          <w:sz w:val="22"/>
          <w:szCs w:val="22"/>
        </w:rPr>
        <w:t xml:space="preserve">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 w:rsidR="002B5B60">
        <w:rPr>
          <w:rFonts w:ascii="Calibri" w:hAnsi="Calibri" w:cs="Calibri"/>
          <w:sz w:val="22"/>
          <w:szCs w:val="22"/>
        </w:rPr>
        <w:t>item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3630C47" w14:textId="77777777" w:rsidR="00746E60" w:rsidRPr="003C79E0" w:rsidRDefault="00746E60" w:rsidP="00746E60">
      <w:pPr>
        <w:jc w:val="both"/>
        <w:rPr>
          <w:rFonts w:ascii="Calibri" w:hAnsi="Calibri" w:cs="Calibri"/>
          <w:sz w:val="8"/>
          <w:szCs w:val="8"/>
        </w:rPr>
      </w:pPr>
    </w:p>
    <w:p w14:paraId="211DA35A" w14:textId="77777777" w:rsidR="003A60E7" w:rsidRPr="00E167D9" w:rsidRDefault="003A60E7" w:rsidP="003A60E7">
      <w:pPr>
        <w:suppressAutoHyphens w:val="0"/>
        <w:autoSpaceDE w:val="0"/>
        <w:autoSpaceDN w:val="0"/>
        <w:adjustRightInd w:val="0"/>
        <w:rPr>
          <w:rFonts w:ascii="Calibri-Bold" w:hAnsi="Calibri-Bold" w:cs="Calibri-Bold"/>
          <w:b/>
          <w:bCs/>
          <w:sz w:val="22"/>
          <w:szCs w:val="22"/>
          <w:lang w:eastAsia="pt-BR"/>
        </w:rPr>
      </w:pPr>
      <w:r w:rsidRPr="00E167D9">
        <w:rPr>
          <w:rFonts w:ascii="Calibri-Bold" w:hAnsi="Calibri-Bold" w:cs="Calibri-Bold"/>
          <w:b/>
          <w:bCs/>
          <w:sz w:val="22"/>
          <w:szCs w:val="22"/>
          <w:lang w:eastAsia="pt-BR"/>
        </w:rPr>
        <w:t>(TABELA DE LOTES / ITENS E OS RESPECTIVOS VENCEDORES – ANEXA À ATA DE SRP. NELA ENCONTRAM-SE AS</w:t>
      </w:r>
    </w:p>
    <w:p w14:paraId="091077A9" w14:textId="3A5B8EA9" w:rsidR="003A60E7" w:rsidRPr="0076017D" w:rsidRDefault="003A60E7" w:rsidP="003A60E7">
      <w:pPr>
        <w:pStyle w:val="Ttulo5"/>
        <w:numPr>
          <w:ilvl w:val="0"/>
          <w:numId w:val="0"/>
        </w:numPr>
        <w:jc w:val="both"/>
        <w:rPr>
          <w:rFonts w:ascii="Calibri-Bold" w:hAnsi="Calibri-Bold" w:cs="Calibri-Bold"/>
          <w:bCs/>
          <w:sz w:val="22"/>
          <w:szCs w:val="22"/>
          <w:lang w:eastAsia="pt-BR"/>
        </w:rPr>
      </w:pPr>
      <w:r w:rsidRPr="00E167D9">
        <w:rPr>
          <w:rFonts w:ascii="Calibri-Bold" w:hAnsi="Calibri-Bold" w:cs="Calibri-Bold"/>
          <w:bCs/>
          <w:sz w:val="22"/>
          <w:szCs w:val="22"/>
          <w:lang w:eastAsia="pt-BR"/>
        </w:rPr>
        <w:t xml:space="preserve">ESPECIFICAÇÕES QUANTO AO OBJETO E SEUS FUTUROS </w:t>
      </w:r>
      <w:r>
        <w:rPr>
          <w:rFonts w:ascii="Calibri-Bold" w:hAnsi="Calibri-Bold" w:cs="Calibri-Bold"/>
          <w:bCs/>
          <w:sz w:val="22"/>
          <w:szCs w:val="22"/>
          <w:lang w:eastAsia="pt-BR"/>
        </w:rPr>
        <w:t>FORNECEDORES</w:t>
      </w:r>
      <w:r w:rsidRPr="00E167D9">
        <w:rPr>
          <w:rFonts w:ascii="Calibri-Bold" w:hAnsi="Calibri-Bold" w:cs="Calibri-Bold"/>
          <w:bCs/>
          <w:sz w:val="22"/>
          <w:szCs w:val="22"/>
          <w:lang w:eastAsia="pt-BR"/>
        </w:rPr>
        <w:t>)</w:t>
      </w:r>
    </w:p>
    <w:p w14:paraId="6DF452CC" w14:textId="77777777" w:rsidR="003A60E7" w:rsidRPr="003C79E0" w:rsidRDefault="003A60E7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8"/>
          <w:szCs w:val="8"/>
        </w:rPr>
      </w:pPr>
    </w:p>
    <w:p w14:paraId="4A2CB982" w14:textId="42F28C11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3C79E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 w:val="8"/>
          <w:szCs w:val="8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3C79E0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8"/>
          <w:szCs w:val="8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3C79E0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8"/>
          <w:szCs w:val="8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04229804" w:rsidR="00746E60" w:rsidRDefault="002B5B60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1B068A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7F63FF49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A458ABB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746E60" w:rsidSect="00746E60">
          <w:headerReference w:type="default" r:id="rId8"/>
          <w:footerReference w:type="default" r:id="rId9"/>
          <w:type w:val="continuous"/>
          <w:pgSz w:w="11907" w:h="16840" w:code="9"/>
          <w:pgMar w:top="851" w:right="708" w:bottom="794" w:left="1134" w:header="567" w:footer="567" w:gutter="0"/>
          <w:cols w:space="720"/>
        </w:sectPr>
      </w:pPr>
    </w:p>
    <w:p w14:paraId="18E8017A" w14:textId="77777777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78D5B1F" w14:textId="77777777" w:rsidR="00746E60" w:rsidRPr="00AE67EB" w:rsidRDefault="00746E60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24ED77C6" w14:textId="77777777" w:rsidR="00746E60" w:rsidRPr="005711D8" w:rsidRDefault="00746E60" w:rsidP="00746E60">
      <w:pPr>
        <w:jc w:val="center"/>
        <w:rPr>
          <w:rFonts w:ascii="Calibri" w:hAnsi="Calibri" w:cs="Calibri"/>
          <w:sz w:val="22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4518B3A8" w14:textId="078DD205" w:rsidR="00746E60" w:rsidRDefault="00746E60" w:rsidP="00746E60">
      <w:pPr>
        <w:jc w:val="center"/>
        <w:rPr>
          <w:rFonts w:ascii="Calibri" w:hAnsi="Calibri" w:cs="Calibri"/>
          <w:sz w:val="22"/>
        </w:rPr>
      </w:pPr>
    </w:p>
    <w:p w14:paraId="66BED198" w14:textId="417BB4DF" w:rsidR="003C79E0" w:rsidRDefault="003C79E0" w:rsidP="00746E60">
      <w:pPr>
        <w:jc w:val="center"/>
        <w:rPr>
          <w:rFonts w:ascii="Calibri" w:hAnsi="Calibri" w:cs="Calibri"/>
          <w:sz w:val="22"/>
        </w:rPr>
      </w:pPr>
    </w:p>
    <w:p w14:paraId="41D6A421" w14:textId="62636D03" w:rsidR="003C79E0" w:rsidRDefault="003C79E0" w:rsidP="00746E60">
      <w:pPr>
        <w:jc w:val="center"/>
        <w:rPr>
          <w:rFonts w:ascii="Calibri" w:hAnsi="Calibri" w:cs="Calibri"/>
          <w:sz w:val="22"/>
        </w:rPr>
      </w:pPr>
    </w:p>
    <w:p w14:paraId="1B5A02EE" w14:textId="672F1B15" w:rsidR="003C79E0" w:rsidRDefault="003C79E0" w:rsidP="00746E60">
      <w:pPr>
        <w:jc w:val="center"/>
        <w:rPr>
          <w:rFonts w:ascii="Calibri" w:hAnsi="Calibri" w:cs="Calibri"/>
          <w:sz w:val="22"/>
        </w:rPr>
      </w:pPr>
    </w:p>
    <w:p w14:paraId="152EDE6E" w14:textId="77777777" w:rsidR="003C79E0" w:rsidRPr="005711D8" w:rsidRDefault="003C79E0" w:rsidP="00746E60">
      <w:pPr>
        <w:jc w:val="center"/>
        <w:rPr>
          <w:rFonts w:ascii="Calibri" w:hAnsi="Calibri" w:cs="Calibri"/>
          <w:sz w:val="22"/>
        </w:rPr>
      </w:pPr>
    </w:p>
    <w:p w14:paraId="5FB10DDE" w14:textId="77777777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06090D0" w14:textId="77777777" w:rsidR="003C79E0" w:rsidRDefault="00746E60" w:rsidP="003A60E7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  <w:r w:rsidR="003C79E0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25C5A00" w14:textId="62CB8FC9" w:rsidR="003A60E7" w:rsidRDefault="002B5B60" w:rsidP="003A60E7">
      <w:pPr>
        <w:ind w:right="27"/>
        <w:jc w:val="center"/>
        <w:rPr>
          <w:rFonts w:ascii="Calibri" w:hAnsi="Calibri" w:cs="Calibri"/>
          <w:bCs/>
          <w:sz w:val="22"/>
          <w:szCs w:val="22"/>
        </w:rPr>
      </w:pPr>
      <w:r w:rsidRPr="002B5B60">
        <w:rPr>
          <w:rFonts w:ascii="Calibri" w:hAnsi="Calibri" w:cs="Calibri"/>
          <w:bCs/>
          <w:sz w:val="22"/>
          <w:szCs w:val="22"/>
        </w:rPr>
        <w:t>ALDONÉZIO ILÁRIO DA SILVA</w:t>
      </w:r>
    </w:p>
    <w:p w14:paraId="6CF7E165" w14:textId="4217E7B8" w:rsidR="003C79E0" w:rsidRDefault="003C79E0" w:rsidP="003C79E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2A215BCE" w14:textId="77777777" w:rsidR="003C79E0" w:rsidRDefault="003C79E0" w:rsidP="003C79E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5069C6E5" w14:textId="36B8DCB5" w:rsidR="003C79E0" w:rsidRPr="0034514C" w:rsidRDefault="003C79E0" w:rsidP="003C79E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05001FDA" w14:textId="53B310D4" w:rsidR="003C79E0" w:rsidRDefault="003C79E0" w:rsidP="003C79E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0E7CBC9C" w14:textId="2169FFB4" w:rsidR="003A60E7" w:rsidRDefault="002B5B60" w:rsidP="00746E60">
      <w:pPr>
        <w:ind w:right="27"/>
        <w:jc w:val="center"/>
        <w:rPr>
          <w:rFonts w:ascii="Calibri" w:hAnsi="Calibri" w:cs="Calibri"/>
          <w:bCs/>
          <w:sz w:val="22"/>
          <w:szCs w:val="22"/>
        </w:rPr>
      </w:pPr>
      <w:r w:rsidRPr="002B5B60">
        <w:rPr>
          <w:rFonts w:ascii="Calibri" w:hAnsi="Calibri" w:cs="Calibri"/>
          <w:bCs/>
          <w:sz w:val="22"/>
          <w:szCs w:val="22"/>
        </w:rPr>
        <w:t>SANIGRAN LTDA</w:t>
      </w:r>
    </w:p>
    <w:p w14:paraId="5EB44828" w14:textId="45410AEF" w:rsidR="003C79E0" w:rsidRDefault="003C79E0" w:rsidP="00746E60">
      <w:pPr>
        <w:ind w:right="27"/>
        <w:jc w:val="center"/>
        <w:rPr>
          <w:rFonts w:ascii="Calibri" w:hAnsi="Calibri" w:cs="Calibri"/>
          <w:bCs/>
          <w:sz w:val="22"/>
          <w:szCs w:val="22"/>
        </w:rPr>
      </w:pPr>
    </w:p>
    <w:p w14:paraId="084ACB3E" w14:textId="77777777" w:rsidR="002B5B60" w:rsidRDefault="002B5B60" w:rsidP="003C79E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75DAB7B4" w14:textId="3DF8AE7D" w:rsidR="003C79E0" w:rsidRPr="0034514C" w:rsidRDefault="003C79E0" w:rsidP="003C79E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62C67318" w14:textId="11C292DE" w:rsidR="003C79E0" w:rsidRDefault="003C79E0" w:rsidP="003C79E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4C24CF5D" w14:textId="47FE74DD" w:rsidR="003C79E0" w:rsidRDefault="002B5B60" w:rsidP="002B5B60">
      <w:pPr>
        <w:jc w:val="center"/>
        <w:rPr>
          <w:rFonts w:ascii="Calibri" w:hAnsi="Calibri" w:cs="Calibri"/>
          <w:bCs/>
          <w:sz w:val="22"/>
          <w:szCs w:val="22"/>
        </w:rPr>
      </w:pPr>
      <w:r w:rsidRPr="002B5B60">
        <w:rPr>
          <w:rFonts w:ascii="Calibri" w:hAnsi="Calibri" w:cs="Calibri"/>
          <w:bCs/>
          <w:sz w:val="22"/>
          <w:szCs w:val="22"/>
        </w:rPr>
        <w:t>DOMINIO COMERCIO DE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2B5B60">
        <w:rPr>
          <w:rFonts w:ascii="Calibri" w:hAnsi="Calibri" w:cs="Calibri"/>
          <w:bCs/>
          <w:sz w:val="22"/>
          <w:szCs w:val="22"/>
        </w:rPr>
        <w:t>EQUIPAMENTOS LTDA</w:t>
      </w:r>
    </w:p>
    <w:p w14:paraId="3CFC7EF8" w14:textId="5CCBBF22" w:rsidR="003C79E0" w:rsidRDefault="003C79E0" w:rsidP="00746E60">
      <w:pPr>
        <w:rPr>
          <w:rFonts w:ascii="Calibri" w:hAnsi="Calibri" w:cs="Calibri"/>
          <w:sz w:val="22"/>
        </w:rPr>
      </w:pPr>
    </w:p>
    <w:p w14:paraId="0F705844" w14:textId="77777777" w:rsidR="003C79E0" w:rsidRDefault="003C79E0" w:rsidP="00746E60">
      <w:pPr>
        <w:rPr>
          <w:rFonts w:ascii="Calibri" w:hAnsi="Calibri" w:cs="Calibri"/>
          <w:sz w:val="22"/>
        </w:rPr>
      </w:pPr>
    </w:p>
    <w:p w14:paraId="3D9FD147" w14:textId="77777777" w:rsidR="003C79E0" w:rsidRPr="0034514C" w:rsidRDefault="003C79E0" w:rsidP="003C79E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372C5AD3" w14:textId="77CAF05C" w:rsidR="003C79E0" w:rsidRDefault="003C79E0" w:rsidP="003C79E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p w14:paraId="483D9306" w14:textId="07BB7809" w:rsidR="003C79E0" w:rsidRDefault="002B5B60" w:rsidP="003C79E0">
      <w:pPr>
        <w:jc w:val="center"/>
        <w:rPr>
          <w:rFonts w:ascii="Calibri" w:hAnsi="Calibri" w:cs="Calibri"/>
          <w:sz w:val="22"/>
        </w:rPr>
        <w:sectPr w:rsidR="003C79E0" w:rsidSect="003C79E0">
          <w:type w:val="continuous"/>
          <w:pgSz w:w="11907" w:h="16840" w:code="9"/>
          <w:pgMar w:top="851" w:right="708" w:bottom="794" w:left="1134" w:header="567" w:footer="567" w:gutter="0"/>
          <w:cols w:num="3" w:space="141"/>
        </w:sectPr>
      </w:pPr>
      <w:r w:rsidRPr="002B5B60">
        <w:rPr>
          <w:rFonts w:ascii="Calibri" w:hAnsi="Calibri" w:cs="Calibri"/>
          <w:bCs/>
          <w:sz w:val="22"/>
          <w:szCs w:val="22"/>
        </w:rPr>
        <w:t>EDINEIDE DE F. VASQUES BRITO COMERCIO E SERVICOS</w:t>
      </w:r>
    </w:p>
    <w:p w14:paraId="7D3E21B2" w14:textId="77777777" w:rsidR="00746E60" w:rsidRPr="005711D8" w:rsidRDefault="00746E60" w:rsidP="003C79E0">
      <w:pPr>
        <w:rPr>
          <w:rFonts w:ascii="Calibri" w:hAnsi="Calibri" w:cs="Calibri"/>
          <w:sz w:val="22"/>
        </w:rPr>
      </w:pPr>
    </w:p>
    <w:sectPr w:rsidR="00746E60" w:rsidRPr="005711D8" w:rsidSect="003A60E7"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FE4B45" w:rsidRDefault="00FE4B45">
      <w:r>
        <w:separator/>
      </w:r>
    </w:p>
  </w:endnote>
  <w:endnote w:type="continuationSeparator" w:id="0">
    <w:p w14:paraId="7E2AAA9C" w14:textId="77777777" w:rsidR="00FE4B45" w:rsidRDefault="00FE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FDB79" w14:textId="4B8043C9" w:rsidR="00746E60" w:rsidRDefault="00746E60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 w:rsidRPr="001B068A">
      <w:rPr>
        <w:sz w:val="14"/>
      </w:rPr>
      <w:t xml:space="preserve">PE </w:t>
    </w:r>
    <w:r w:rsidR="001B068A" w:rsidRPr="001B068A">
      <w:rPr>
        <w:sz w:val="14"/>
      </w:rPr>
      <w:t>1</w:t>
    </w:r>
    <w:r w:rsidR="002B5B60">
      <w:rPr>
        <w:sz w:val="14"/>
      </w:rPr>
      <w:t>735</w:t>
    </w:r>
    <w:r w:rsidRPr="001B068A">
      <w:rPr>
        <w:sz w:val="14"/>
      </w:rPr>
      <w:t>/2023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noProof/>
        <w:sz w:val="14"/>
      </w:rPr>
      <w:t>16</w:t>
    </w:r>
    <w:r>
      <w:rPr>
        <w:sz w:val="14"/>
      </w:rPr>
      <w:fldChar w:fldCharType="end"/>
    </w:r>
    <w:r>
      <w:rPr>
        <w:sz w:val="14"/>
      </w:rPr>
      <w:t xml:space="preserve"> de</w:t>
    </w:r>
    <w:r w:rsidR="003A60E7">
      <w:rPr>
        <w:sz w:val="14"/>
      </w:rPr>
      <w:t xml:space="preserve"> </w:t>
    </w:r>
    <w:r w:rsidR="002B5B60">
      <w:rPr>
        <w:sz w:val="14"/>
      </w:rPr>
      <w:t>7</w:t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FE4B45" w:rsidRDefault="00FE4B45">
      <w:r>
        <w:separator/>
      </w:r>
    </w:p>
  </w:footnote>
  <w:footnote w:type="continuationSeparator" w:id="0">
    <w:p w14:paraId="18331152" w14:textId="77777777" w:rsidR="00FE4B45" w:rsidRDefault="00FE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FA5AB" w14:textId="77777777" w:rsidR="00746E60" w:rsidRDefault="00746E60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3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746E60" w:rsidRPr="006A59DF" w:rsidRDefault="00746E60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A712415"/>
    <w:multiLevelType w:val="multilevel"/>
    <w:tmpl w:val="B20016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1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2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4"/>
  </w:num>
  <w:num w:numId="6">
    <w:abstractNumId w:val="8"/>
  </w:num>
  <w:num w:numId="7">
    <w:abstractNumId w:val="5"/>
  </w:num>
  <w:num w:numId="8">
    <w:abstractNumId w:val="7"/>
  </w:num>
  <w:num w:numId="9">
    <w:abstractNumId w:val="11"/>
  </w:num>
  <w:num w:numId="10">
    <w:abstractNumId w:val="14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4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10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4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4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4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2"/>
  </w:num>
  <w:num w:numId="33">
    <w:abstractNumId w:val="13"/>
  </w:num>
  <w:num w:numId="34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68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15C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5B60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A60E7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FC4"/>
    <w:rsid w:val="003C0F38"/>
    <w:rsid w:val="003C1D1C"/>
    <w:rsid w:val="003C57D8"/>
    <w:rsid w:val="003C77C0"/>
    <w:rsid w:val="003C79E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3075C"/>
    <w:rsid w:val="00533F16"/>
    <w:rsid w:val="005343D7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40325"/>
    <w:rsid w:val="00746E60"/>
    <w:rsid w:val="007470AF"/>
    <w:rsid w:val="007515E5"/>
    <w:rsid w:val="00751C01"/>
    <w:rsid w:val="007529B9"/>
    <w:rsid w:val="00763992"/>
    <w:rsid w:val="00764AB8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7ACE"/>
    <w:rsid w:val="00912CA0"/>
    <w:rsid w:val="009134AC"/>
    <w:rsid w:val="009139B5"/>
    <w:rsid w:val="00913C73"/>
    <w:rsid w:val="00915A6D"/>
    <w:rsid w:val="009175EF"/>
    <w:rsid w:val="00921212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058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2BD5"/>
    <w:rsid w:val="00A51CCB"/>
    <w:rsid w:val="00A53A55"/>
    <w:rsid w:val="00A54375"/>
    <w:rsid w:val="00A569F4"/>
    <w:rsid w:val="00A71183"/>
    <w:rsid w:val="00A728B8"/>
    <w:rsid w:val="00A74053"/>
    <w:rsid w:val="00A77B8F"/>
    <w:rsid w:val="00A802CA"/>
    <w:rsid w:val="00A805C5"/>
    <w:rsid w:val="00A81EAE"/>
    <w:rsid w:val="00A8322C"/>
    <w:rsid w:val="00A85C8C"/>
    <w:rsid w:val="00A864CF"/>
    <w:rsid w:val="00A900CA"/>
    <w:rsid w:val="00A9144B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A6D69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07268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4B2F91"/>
    <w:rsid w:val="0054441A"/>
    <w:rsid w:val="005F14F9"/>
    <w:rsid w:val="006738B0"/>
    <w:rsid w:val="00695DD5"/>
    <w:rsid w:val="006D7639"/>
    <w:rsid w:val="007265FD"/>
    <w:rsid w:val="009A05A2"/>
    <w:rsid w:val="00A1342A"/>
    <w:rsid w:val="00A3182D"/>
    <w:rsid w:val="00BA2BC2"/>
    <w:rsid w:val="00DC2A55"/>
    <w:rsid w:val="00E17B52"/>
    <w:rsid w:val="00F2680D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95DD5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D8840-3E0E-41F9-A5EA-4893BBAE2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469</Words>
  <Characters>2538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3001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ERICO KRETZER JUNIOR</cp:lastModifiedBy>
  <cp:revision>38</cp:revision>
  <cp:lastPrinted>2023-12-19T18:56:00Z</cp:lastPrinted>
  <dcterms:created xsi:type="dcterms:W3CDTF">2020-05-14T18:48:00Z</dcterms:created>
  <dcterms:modified xsi:type="dcterms:W3CDTF">2023-12-19T18:56:00Z</dcterms:modified>
</cp:coreProperties>
</file>